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7747D814" w14:textId="77777777" w:rsidR="000F5D65" w:rsidRPr="007266F1" w:rsidRDefault="000F5D65" w:rsidP="000F5D65">
      <w:pPr>
        <w:rPr>
          <w:rFonts w:ascii="Times New Roman" w:hAnsi="Times New Roman"/>
          <w:sz w:val="24"/>
          <w:szCs w:val="24"/>
          <w:lang w:val="ro-RO"/>
        </w:rPr>
      </w:pPr>
      <w:bookmarkStart w:id="0" w:name="_Hlk35511263"/>
    </w:p>
    <w:p w14:paraId="1A3972E6" w14:textId="77777777" w:rsidR="000F5D65" w:rsidRPr="007266F1" w:rsidRDefault="000F5D65" w:rsidP="000F5D65">
      <w:pPr>
        <w:rPr>
          <w:rFonts w:ascii="Times New Roman" w:hAnsi="Times New Roman"/>
          <w:sz w:val="24"/>
          <w:szCs w:val="24"/>
          <w:lang w:val="ro-RO"/>
        </w:rPr>
      </w:pPr>
    </w:p>
    <w:p w14:paraId="28F9B04E"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0DED7682"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9E8085B"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05956E91"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50BF6C8B"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5AB3EF5B"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43F24E40"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41B0BF12"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349EFCDE" w14:textId="77777777" w:rsidR="000F5D65" w:rsidRDefault="000F5D65" w:rsidP="000F5D65">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525796A1" w14:textId="77777777" w:rsidR="000F5D65" w:rsidRPr="007266F1" w:rsidRDefault="000F5D65" w:rsidP="000F5D65">
      <w:pPr>
        <w:overflowPunct/>
        <w:autoSpaceDE/>
        <w:autoSpaceDN/>
        <w:adjustRightInd/>
        <w:spacing w:line="360" w:lineRule="auto"/>
        <w:textAlignment w:val="auto"/>
        <w:rPr>
          <w:rFonts w:ascii="Times New Roman" w:hAnsi="Times New Roman"/>
          <w:bCs/>
          <w:sz w:val="24"/>
          <w:szCs w:val="28"/>
          <w:lang w:val="ro-RO"/>
        </w:rPr>
      </w:pPr>
      <w:r>
        <w:rPr>
          <w:rFonts w:ascii="Times New Roman" w:hAnsi="Times New Roman"/>
          <w:bCs/>
          <w:sz w:val="24"/>
          <w:szCs w:val="28"/>
          <w:lang w:val="ro-RO"/>
        </w:rPr>
        <w:t xml:space="preserve">- </w:t>
      </w:r>
      <w:r w:rsidRPr="007266F1">
        <w:rPr>
          <w:rFonts w:ascii="Times New Roman" w:hAnsi="Times New Roman"/>
          <w:bCs/>
          <w:sz w:val="24"/>
          <w:szCs w:val="28"/>
          <w:lang w:val="ro-RO"/>
        </w:rPr>
        <w:t xml:space="preserve">Formular nr. </w:t>
      </w:r>
      <w:r>
        <w:rPr>
          <w:rFonts w:ascii="Times New Roman" w:hAnsi="Times New Roman"/>
          <w:bCs/>
          <w:sz w:val="24"/>
          <w:szCs w:val="28"/>
          <w:lang w:val="ro-RO"/>
        </w:rPr>
        <w:t>2</w:t>
      </w:r>
      <w:r w:rsidRPr="007266F1">
        <w:rPr>
          <w:rFonts w:ascii="Times New Roman" w:hAnsi="Times New Roman"/>
          <w:bCs/>
          <w:sz w:val="24"/>
          <w:szCs w:val="28"/>
          <w:lang w:val="ro-RO"/>
        </w:rPr>
        <w:t xml:space="preserve"> </w:t>
      </w:r>
      <w:r>
        <w:rPr>
          <w:rFonts w:ascii="Times New Roman" w:hAnsi="Times New Roman"/>
          <w:bCs/>
          <w:sz w:val="24"/>
          <w:szCs w:val="28"/>
          <w:lang w:val="ro-RO"/>
        </w:rPr>
        <w:t>–</w:t>
      </w:r>
      <w:r w:rsidRPr="007266F1">
        <w:rPr>
          <w:rFonts w:ascii="Times New Roman" w:hAnsi="Times New Roman"/>
          <w:bCs/>
          <w:sz w:val="24"/>
          <w:szCs w:val="28"/>
          <w:lang w:val="ro-RO"/>
        </w:rPr>
        <w:t xml:space="preserve"> Formularul de ofertă + anexă</w:t>
      </w:r>
    </w:p>
    <w:p w14:paraId="053A915B"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situațiile prevăzute la art. 164 din </w:t>
      </w:r>
    </w:p>
    <w:p w14:paraId="32E714FE"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Legea 98/2016 </w:t>
      </w:r>
    </w:p>
    <w:p w14:paraId="661D324E" w14:textId="77777777" w:rsidR="000F5D65" w:rsidRPr="007266F1" w:rsidRDefault="000F5D65" w:rsidP="000F5D65">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4</w:t>
      </w:r>
      <w:r w:rsidRPr="007266F1">
        <w:rPr>
          <w:rFonts w:ascii="Times New Roman" w:hAnsi="Times New Roman"/>
          <w:sz w:val="24"/>
          <w:szCs w:val="28"/>
          <w:lang w:val="ro-RO"/>
        </w:rPr>
        <w:t xml:space="preserve"> - </w:t>
      </w:r>
      <w:bookmarkStart w:id="1" w:name="_Hlk37665265"/>
      <w:r w:rsidRPr="007266F1">
        <w:rPr>
          <w:rFonts w:ascii="Times New Roman" w:hAnsi="Times New Roman"/>
          <w:color w:val="000000"/>
          <w:sz w:val="24"/>
          <w:szCs w:val="28"/>
          <w:lang w:val="ro-RO"/>
        </w:rPr>
        <w:t>Declarație privind neîncadrarea în situațiile prevăzute la art. 165 din Legea 98/2016</w:t>
      </w:r>
    </w:p>
    <w:bookmarkEnd w:id="1"/>
    <w:p w14:paraId="091FD8F8" w14:textId="77777777" w:rsidR="000F5D65" w:rsidRPr="007266F1" w:rsidRDefault="000F5D65" w:rsidP="000F5D65">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Declarație privind neîncadrarea în situațiile prevăzute la art. 167 din Legea 98/2016</w:t>
      </w:r>
    </w:p>
    <w:p w14:paraId="25D35486"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prevederile art. 59-60 din Legea 98/2016</w:t>
      </w:r>
    </w:p>
    <w:p w14:paraId="375E5586" w14:textId="77777777" w:rsidR="000F5D65" w:rsidRDefault="000F5D65" w:rsidP="000F5D6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3903BC0A" w14:textId="77777777" w:rsidR="000F5D65" w:rsidRDefault="000F5D65" w:rsidP="000F5D6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 </w:t>
      </w:r>
      <w:bookmarkStart w:id="2" w:name="_Hlk32820879"/>
      <w:r w:rsidRPr="007266F1">
        <w:rPr>
          <w:rFonts w:ascii="Times New Roman" w:hAnsi="Times New Roman"/>
          <w:iCs/>
          <w:sz w:val="24"/>
          <w:szCs w:val="28"/>
          <w:lang w:val="ro-RO"/>
        </w:rPr>
        <w:t>Declarație de acceptare a condițiilor contractuale și de însușire a documentației de atribuire</w:t>
      </w:r>
      <w:bookmarkEnd w:id="2"/>
    </w:p>
    <w:p w14:paraId="5F51949D" w14:textId="77777777" w:rsidR="000F5D65" w:rsidRPr="005D3155" w:rsidRDefault="000F5D65" w:rsidP="000F5D6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9 - </w:t>
      </w:r>
      <w:r w:rsidRPr="005D3155">
        <w:rPr>
          <w:rFonts w:ascii="Times New Roman" w:hAnsi="Times New Roman"/>
          <w:iCs/>
          <w:sz w:val="24"/>
          <w:szCs w:val="28"/>
          <w:lang w:val="ro-RO"/>
        </w:rPr>
        <w:t>Acord prelucrare date cu caracter personal</w:t>
      </w:r>
    </w:p>
    <w:p w14:paraId="57BF21BA" w14:textId="77777777" w:rsidR="000F5D65" w:rsidRPr="007266F1" w:rsidRDefault="000F5D65" w:rsidP="000F5D65">
      <w:pPr>
        <w:overflowPunct/>
        <w:autoSpaceDE/>
        <w:autoSpaceDN/>
        <w:adjustRightInd/>
        <w:spacing w:line="360" w:lineRule="auto"/>
        <w:textAlignment w:val="auto"/>
        <w:rPr>
          <w:rFonts w:ascii="Times New Roman" w:hAnsi="Times New Roman"/>
          <w:iCs/>
          <w:sz w:val="24"/>
          <w:szCs w:val="28"/>
          <w:lang w:val="ro-RO"/>
        </w:rPr>
      </w:pPr>
    </w:p>
    <w:p w14:paraId="5A7DBC7A" w14:textId="77777777" w:rsidR="000F5D65" w:rsidRPr="007266F1" w:rsidRDefault="000F5D65" w:rsidP="000F5D65">
      <w:pPr>
        <w:overflowPunct/>
        <w:autoSpaceDE/>
        <w:autoSpaceDN/>
        <w:adjustRightInd/>
        <w:spacing w:line="360" w:lineRule="auto"/>
        <w:textAlignment w:val="auto"/>
        <w:rPr>
          <w:rFonts w:ascii="Times New Roman" w:hAnsi="Times New Roman"/>
          <w:iCs/>
          <w:sz w:val="24"/>
          <w:szCs w:val="28"/>
          <w:lang w:val="ro-RO"/>
        </w:rPr>
      </w:pPr>
    </w:p>
    <w:p w14:paraId="24B48158" w14:textId="77777777" w:rsidR="000F5D65" w:rsidRPr="007266F1" w:rsidRDefault="000F5D65" w:rsidP="000F5D65">
      <w:pPr>
        <w:overflowPunct/>
        <w:autoSpaceDE/>
        <w:autoSpaceDN/>
        <w:adjustRightInd/>
        <w:spacing w:line="259" w:lineRule="auto"/>
        <w:jc w:val="both"/>
        <w:textAlignment w:val="auto"/>
        <w:rPr>
          <w:rFonts w:ascii="Times New Roman" w:hAnsi="Times New Roman"/>
          <w:sz w:val="24"/>
          <w:szCs w:val="24"/>
          <w:lang w:val="ro-RO"/>
        </w:rPr>
      </w:pPr>
    </w:p>
    <w:p w14:paraId="3BD2CB76"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20D43414" w14:textId="77777777" w:rsidR="000F5D65" w:rsidRPr="008075E5" w:rsidRDefault="000F5D65" w:rsidP="000F5D65">
      <w:pPr>
        <w:jc w:val="right"/>
        <w:rPr>
          <w:rFonts w:ascii="Times New Roman" w:hAnsi="Times New Roman"/>
          <w:sz w:val="24"/>
          <w:szCs w:val="24"/>
          <w:lang w:val="ro-RO"/>
        </w:rPr>
      </w:pPr>
      <w:r w:rsidRPr="008075E5">
        <w:rPr>
          <w:rFonts w:ascii="Times New Roman" w:hAnsi="Times New Roman"/>
          <w:b/>
          <w:sz w:val="24"/>
          <w:szCs w:val="24"/>
          <w:lang w:val="ro-RO"/>
        </w:rPr>
        <w:lastRenderedPageBreak/>
        <w:t>Formularul nr. 1</w:t>
      </w:r>
    </w:p>
    <w:p w14:paraId="07DE9E50" w14:textId="77777777" w:rsidR="000F5D65" w:rsidRPr="008075E5" w:rsidRDefault="000F5D65" w:rsidP="000F5D65">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0F5D65" w:rsidRPr="008075E5" w14:paraId="3FE8E114" w14:textId="77777777" w:rsidTr="00416090">
        <w:tc>
          <w:tcPr>
            <w:tcW w:w="4068" w:type="dxa"/>
            <w:tcBorders>
              <w:right w:val="single" w:sz="4" w:space="0" w:color="auto"/>
            </w:tcBorders>
            <w:vAlign w:val="center"/>
          </w:tcPr>
          <w:p w14:paraId="026C1BA3" w14:textId="77777777" w:rsidR="000F5D65" w:rsidRPr="008075E5" w:rsidRDefault="000F5D65" w:rsidP="00416090">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086CF504"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70041CB" w14:textId="77777777" w:rsidR="000F5D65" w:rsidRPr="008075E5" w:rsidRDefault="000F5D65" w:rsidP="00416090">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0F5D65" w:rsidRPr="008075E5" w14:paraId="57BE18C8" w14:textId="77777777" w:rsidTr="00416090">
        <w:tc>
          <w:tcPr>
            <w:tcW w:w="4068" w:type="dxa"/>
            <w:tcBorders>
              <w:right w:val="single" w:sz="4" w:space="0" w:color="auto"/>
            </w:tcBorders>
            <w:vAlign w:val="center"/>
          </w:tcPr>
          <w:p w14:paraId="640F8CBD" w14:textId="77777777"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43970BA5"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14A6A2BE" w14:textId="77777777" w:rsidR="000F5D65" w:rsidRPr="008075E5" w:rsidRDefault="000F5D65" w:rsidP="00416090">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0F5D65" w:rsidRPr="008075E5" w14:paraId="1862633C" w14:textId="77777777" w:rsidTr="00416090">
        <w:tc>
          <w:tcPr>
            <w:tcW w:w="4068" w:type="dxa"/>
            <w:tcBorders>
              <w:right w:val="single" w:sz="4" w:space="0" w:color="auto"/>
            </w:tcBorders>
            <w:vAlign w:val="center"/>
          </w:tcPr>
          <w:p w14:paraId="32C98E9E" w14:textId="77777777" w:rsidR="000F5D65" w:rsidRPr="008075E5" w:rsidRDefault="000F5D65" w:rsidP="00416090">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797114B1"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233CD94" w14:textId="77777777" w:rsidR="000F5D65" w:rsidRPr="008075E5" w:rsidRDefault="000F5D65" w:rsidP="00416090">
            <w:pPr>
              <w:spacing w:after="240"/>
              <w:jc w:val="center"/>
              <w:rPr>
                <w:rFonts w:ascii="Times New Roman" w:hAnsi="Times New Roman"/>
                <w:sz w:val="24"/>
                <w:szCs w:val="24"/>
                <w:lang w:val="ro-RO"/>
              </w:rPr>
            </w:pPr>
          </w:p>
        </w:tc>
      </w:tr>
      <w:tr w:rsidR="000F5D65" w:rsidRPr="008075E5" w14:paraId="2B84DE08" w14:textId="77777777" w:rsidTr="00416090">
        <w:tc>
          <w:tcPr>
            <w:tcW w:w="4068" w:type="dxa"/>
            <w:tcBorders>
              <w:right w:val="single" w:sz="4" w:space="0" w:color="auto"/>
            </w:tcBorders>
            <w:vAlign w:val="center"/>
          </w:tcPr>
          <w:p w14:paraId="1185BEAF" w14:textId="3ED4AEAE"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sidR="009E0648">
              <w:rPr>
                <w:rFonts w:ascii="Times New Roman" w:hAnsi="Times New Roman"/>
                <w:sz w:val="24"/>
                <w:szCs w:val="24"/>
                <w:lang w:val="ro-RO"/>
              </w:rPr>
              <w:t>26</w:t>
            </w:r>
          </w:p>
        </w:tc>
        <w:tc>
          <w:tcPr>
            <w:tcW w:w="900" w:type="dxa"/>
            <w:tcBorders>
              <w:top w:val="nil"/>
              <w:left w:val="single" w:sz="4" w:space="0" w:color="auto"/>
              <w:bottom w:val="nil"/>
              <w:right w:val="single" w:sz="4" w:space="0" w:color="auto"/>
            </w:tcBorders>
            <w:vAlign w:val="center"/>
          </w:tcPr>
          <w:p w14:paraId="52F0E76F"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7EEB7F70" w14:textId="687216CF"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sidR="009E0648">
              <w:rPr>
                <w:rFonts w:ascii="Times New Roman" w:hAnsi="Times New Roman"/>
                <w:sz w:val="24"/>
                <w:szCs w:val="24"/>
                <w:lang w:val="ro-RO"/>
              </w:rPr>
              <w:t>26</w:t>
            </w:r>
          </w:p>
        </w:tc>
      </w:tr>
    </w:tbl>
    <w:p w14:paraId="23469394" w14:textId="77777777" w:rsidR="000F5D65" w:rsidRPr="008075E5" w:rsidRDefault="000F5D65" w:rsidP="000F5D65">
      <w:pPr>
        <w:spacing w:line="360" w:lineRule="auto"/>
        <w:jc w:val="center"/>
        <w:rPr>
          <w:rFonts w:ascii="Times New Roman" w:hAnsi="Times New Roman"/>
          <w:b/>
          <w:sz w:val="24"/>
          <w:szCs w:val="24"/>
          <w:lang w:val="ro-RO"/>
        </w:rPr>
      </w:pPr>
    </w:p>
    <w:p w14:paraId="659850DB" w14:textId="77777777" w:rsidR="000F5D65" w:rsidRPr="008075E5" w:rsidRDefault="000F5D65" w:rsidP="000F5D65">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1F62D553" w14:textId="77777777" w:rsidR="000F5D65" w:rsidRPr="008075E5" w:rsidRDefault="000F5D65" w:rsidP="000F5D65">
      <w:pPr>
        <w:jc w:val="center"/>
        <w:rPr>
          <w:rFonts w:ascii="Times New Roman" w:hAnsi="Times New Roman"/>
          <w:sz w:val="24"/>
          <w:szCs w:val="24"/>
          <w:lang w:val="ro-RO"/>
        </w:rPr>
      </w:pPr>
      <w:r w:rsidRPr="008075E5">
        <w:rPr>
          <w:rFonts w:ascii="Times New Roman" w:hAnsi="Times New Roman"/>
          <w:sz w:val="24"/>
          <w:szCs w:val="24"/>
          <w:lang w:val="ro-RO"/>
        </w:rPr>
        <w:t>Către</w:t>
      </w:r>
    </w:p>
    <w:p w14:paraId="2D9E9CFB" w14:textId="77777777" w:rsidR="000F5D65" w:rsidRPr="008075E5" w:rsidRDefault="000F5D65" w:rsidP="000F5D65">
      <w:pPr>
        <w:jc w:val="center"/>
        <w:rPr>
          <w:rFonts w:ascii="Times New Roman" w:hAnsi="Times New Roman"/>
          <w:sz w:val="24"/>
          <w:szCs w:val="24"/>
          <w:lang w:val="ro-RO"/>
        </w:rPr>
      </w:pPr>
    </w:p>
    <w:p w14:paraId="38F91C21" w14:textId="77777777" w:rsidR="000F5D65" w:rsidRPr="008075E5" w:rsidRDefault="000F5D65" w:rsidP="000F5D65">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47B8FAC0" w14:textId="05B79360" w:rsidR="000F5D65" w:rsidRPr="008075E5" w:rsidRDefault="009E0648" w:rsidP="000F5D65">
      <w:pPr>
        <w:spacing w:line="360" w:lineRule="auto"/>
        <w:ind w:left="284"/>
        <w:jc w:val="center"/>
        <w:rPr>
          <w:rFonts w:ascii="Times New Roman" w:hAnsi="Times New Roman"/>
          <w:sz w:val="24"/>
          <w:szCs w:val="24"/>
          <w:lang w:val="ro-RO"/>
        </w:rPr>
      </w:pPr>
      <w:r>
        <w:rPr>
          <w:rFonts w:ascii="Times New Roman" w:hAnsi="Times New Roman"/>
          <w:sz w:val="24"/>
          <w:szCs w:val="24"/>
          <w:lang w:val="ro-RO"/>
        </w:rPr>
        <w:t xml:space="preserve">Miercurea Ciuc, </w:t>
      </w:r>
      <w:proofErr w:type="spellStart"/>
      <w:r>
        <w:rPr>
          <w:rFonts w:ascii="Times New Roman" w:hAnsi="Times New Roman"/>
          <w:sz w:val="24"/>
          <w:szCs w:val="24"/>
          <w:lang w:val="ro-RO"/>
        </w:rPr>
        <w:t>Szek</w:t>
      </w:r>
      <w:proofErr w:type="spellEnd"/>
      <w:r>
        <w:rPr>
          <w:rFonts w:ascii="Times New Roman" w:hAnsi="Times New Roman"/>
          <w:sz w:val="24"/>
          <w:szCs w:val="24"/>
          <w:lang w:val="ro-RO"/>
        </w:rPr>
        <w:t xml:space="preserve">, nr. 152, </w:t>
      </w:r>
      <w:proofErr w:type="spellStart"/>
      <w:r w:rsidR="000F5D65" w:rsidRPr="008075E5">
        <w:rPr>
          <w:rFonts w:ascii="Times New Roman" w:hAnsi="Times New Roman"/>
          <w:sz w:val="24"/>
          <w:szCs w:val="24"/>
          <w:lang w:val="ro-RO"/>
        </w:rPr>
        <w:t>judetul</w:t>
      </w:r>
      <w:proofErr w:type="spellEnd"/>
      <w:r w:rsidR="000F5D65" w:rsidRPr="008075E5">
        <w:rPr>
          <w:rFonts w:ascii="Times New Roman" w:hAnsi="Times New Roman"/>
          <w:sz w:val="24"/>
          <w:szCs w:val="24"/>
          <w:lang w:val="ro-RO"/>
        </w:rPr>
        <w:t xml:space="preserve"> Harghita, România</w:t>
      </w:r>
    </w:p>
    <w:p w14:paraId="1E786CA5" w14:textId="77777777" w:rsidR="000F5D65" w:rsidRPr="008075E5" w:rsidRDefault="000F5D65" w:rsidP="000F5D65">
      <w:pPr>
        <w:spacing w:line="360" w:lineRule="auto"/>
        <w:ind w:left="284"/>
        <w:jc w:val="center"/>
        <w:rPr>
          <w:rFonts w:ascii="Times New Roman" w:hAnsi="Times New Roman"/>
          <w:i/>
          <w:sz w:val="24"/>
          <w:szCs w:val="24"/>
          <w:lang w:val="ro-RO"/>
        </w:rPr>
      </w:pPr>
    </w:p>
    <w:p w14:paraId="0CECC811" w14:textId="42D507C4" w:rsidR="000F5D65" w:rsidRPr="008075E5" w:rsidRDefault="000F5D65" w:rsidP="000F5D65">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Ca urmare a anunțului nr. .................</w:t>
      </w:r>
      <w:r w:rsidRPr="008075E5">
        <w:rPr>
          <w:rFonts w:ascii="Times New Roman" w:hAnsi="Times New Roman"/>
          <w:bCs/>
          <w:sz w:val="24"/>
          <w:szCs w:val="24"/>
          <w:lang w:val="ro-RO"/>
        </w:rPr>
        <w:t xml:space="preserve"> din</w:t>
      </w:r>
      <w:r w:rsidRPr="008075E5">
        <w:rPr>
          <w:rFonts w:ascii="Times New Roman" w:hAnsi="Times New Roman"/>
          <w:b/>
          <w:bCs/>
          <w:sz w:val="24"/>
          <w:szCs w:val="24"/>
          <w:lang w:val="ro-RO"/>
        </w:rPr>
        <w:t xml:space="preserve"> </w:t>
      </w:r>
      <w:r w:rsidRPr="008075E5">
        <w:rPr>
          <w:rFonts w:ascii="Times New Roman" w:hAnsi="Times New Roman"/>
          <w:bCs/>
          <w:sz w:val="24"/>
          <w:szCs w:val="24"/>
          <w:lang w:val="ro-RO"/>
        </w:rPr>
        <w:t>......................</w:t>
      </w:r>
      <w:r w:rsidRPr="008075E5">
        <w:rPr>
          <w:rFonts w:ascii="Times New Roman" w:hAnsi="Times New Roman"/>
          <w:b/>
          <w:bCs/>
          <w:sz w:val="24"/>
          <w:szCs w:val="24"/>
          <w:lang w:val="ro-RO"/>
        </w:rPr>
        <w:t xml:space="preserve">  </w:t>
      </w:r>
      <w:r w:rsidRPr="008075E5">
        <w:rPr>
          <w:rFonts w:ascii="Times New Roman" w:hAnsi="Times New Roman"/>
          <w:sz w:val="24"/>
          <w:szCs w:val="24"/>
          <w:lang w:val="ro-RO"/>
        </w:rPr>
        <w:t xml:space="preserve">privind atribuirea  contractului de prestare a </w:t>
      </w:r>
      <w:r w:rsidRPr="00CD21A8">
        <w:rPr>
          <w:rFonts w:ascii="Times New Roman" w:hAnsi="Times New Roman"/>
          <w:b/>
          <w:sz w:val="24"/>
          <w:szCs w:val="24"/>
          <w:lang w:val="ro-RO"/>
        </w:rPr>
        <w:t>Servicii sociale pentru persoane adulte cu dizabilități</w:t>
      </w:r>
      <w:r>
        <w:rPr>
          <w:rFonts w:ascii="Times New Roman" w:hAnsi="Times New Roman"/>
          <w:b/>
          <w:sz w:val="24"/>
          <w:szCs w:val="24"/>
          <w:lang w:val="ro-RO"/>
        </w:rPr>
        <w:t xml:space="preserve"> </w:t>
      </w:r>
      <w:r w:rsidRPr="00CD21A8">
        <w:rPr>
          <w:rFonts w:ascii="Times New Roman" w:hAnsi="Times New Roman"/>
          <w:b/>
          <w:sz w:val="24"/>
          <w:szCs w:val="24"/>
          <w:lang w:val="ro-RO"/>
        </w:rPr>
        <w:t>organizate ca „centru de zi pentru persoane adulte cu dizabilități”, cod CPV 85312</w:t>
      </w:r>
      <w:r w:rsidR="009A4A4D">
        <w:rPr>
          <w:rFonts w:ascii="Times New Roman" w:hAnsi="Times New Roman"/>
          <w:b/>
          <w:sz w:val="24"/>
          <w:szCs w:val="24"/>
          <w:lang w:val="ro-RO"/>
        </w:rPr>
        <w:t>00</w:t>
      </w:r>
      <w:r w:rsidRPr="00CD21A8">
        <w:rPr>
          <w:rFonts w:ascii="Times New Roman" w:hAnsi="Times New Roman"/>
          <w:b/>
          <w:sz w:val="24"/>
          <w:szCs w:val="24"/>
          <w:lang w:val="ro-RO"/>
        </w:rPr>
        <w:t>0-</w:t>
      </w:r>
      <w:r w:rsidR="009A4A4D">
        <w:rPr>
          <w:rFonts w:ascii="Times New Roman" w:hAnsi="Times New Roman"/>
          <w:b/>
          <w:sz w:val="24"/>
          <w:szCs w:val="24"/>
          <w:lang w:val="ro-RO"/>
        </w:rPr>
        <w:t>9</w:t>
      </w:r>
      <w:r w:rsidRPr="008075E5">
        <w:rPr>
          <w:rFonts w:ascii="Times New Roman" w:hAnsi="Times New Roman"/>
          <w:b/>
          <w:sz w:val="24"/>
          <w:szCs w:val="24"/>
          <w:lang w:val="ro-RO"/>
        </w:rPr>
        <w:t xml:space="preserve">, </w:t>
      </w:r>
      <w:r w:rsidR="00C13071">
        <w:rPr>
          <w:rFonts w:ascii="Times New Roman" w:hAnsi="Times New Roman"/>
          <w:b/>
          <w:sz w:val="24"/>
          <w:szCs w:val="24"/>
          <w:lang w:val="ro-RO"/>
        </w:rPr>
        <w:t>cod CPV 85312100-0 Servicii de centre de zi</w:t>
      </w:r>
    </w:p>
    <w:p w14:paraId="72C3EAA5" w14:textId="77777777" w:rsidR="000F5D65" w:rsidRPr="008075E5" w:rsidRDefault="000F5D65" w:rsidP="000F5D65">
      <w:pPr>
        <w:spacing w:line="276" w:lineRule="auto"/>
        <w:ind w:left="360" w:firstLine="360"/>
        <w:jc w:val="both"/>
        <w:rPr>
          <w:rFonts w:ascii="Times New Roman" w:hAnsi="Times New Roman"/>
          <w:b/>
          <w:sz w:val="24"/>
          <w:szCs w:val="24"/>
          <w:lang w:val="ro-RO"/>
        </w:rPr>
      </w:pPr>
    </w:p>
    <w:p w14:paraId="610DBE2A" w14:textId="77777777" w:rsidR="000F5D65" w:rsidRPr="008075E5" w:rsidRDefault="000F5D65" w:rsidP="00C13071">
      <w:pPr>
        <w:spacing w:line="276" w:lineRule="auto"/>
        <w:ind w:left="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674545C5" w14:textId="77777777" w:rsidR="000F5D65" w:rsidRPr="008075E5" w:rsidRDefault="000F5D65" w:rsidP="000F5D65">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679281B6" w14:textId="77777777" w:rsidR="000F5D65" w:rsidRPr="008075E5" w:rsidRDefault="000F5D65" w:rsidP="000F5D65">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7A871993"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2BED2346"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436F0C78"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163E41D8"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6D70C4AC"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A35E616"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0C8872D" w14:textId="77777777" w:rsidR="000F5D65" w:rsidRPr="008075E5" w:rsidRDefault="000F5D65" w:rsidP="000F5D65">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47F69121" w14:textId="77777777" w:rsidR="000F5D65" w:rsidRPr="008075E5" w:rsidRDefault="000F5D65" w:rsidP="000F5D65">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592A7947" w14:textId="77777777" w:rsidR="000F5D65" w:rsidRPr="008075E5" w:rsidRDefault="000F5D65" w:rsidP="000F5D65">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D7B6DE9" w14:textId="77777777" w:rsidR="000F5D65" w:rsidRPr="008075E5" w:rsidRDefault="000F5D65" w:rsidP="000F5D65">
      <w:pPr>
        <w:ind w:left="284"/>
        <w:rPr>
          <w:rFonts w:ascii="Times New Roman" w:hAnsi="Times New Roman"/>
          <w:sz w:val="24"/>
          <w:szCs w:val="24"/>
          <w:lang w:val="ro-RO"/>
        </w:rPr>
      </w:pPr>
    </w:p>
    <w:p w14:paraId="13346AAD" w14:textId="77777777" w:rsidR="000F5D65" w:rsidRPr="008075E5" w:rsidRDefault="000F5D65" w:rsidP="000F5D65">
      <w:pPr>
        <w:jc w:val="center"/>
        <w:rPr>
          <w:rFonts w:ascii="Times New Roman" w:hAnsi="Times New Roman"/>
          <w:sz w:val="24"/>
          <w:szCs w:val="24"/>
          <w:lang w:val="ro-RO"/>
        </w:rPr>
      </w:pPr>
      <w:r w:rsidRPr="008075E5">
        <w:rPr>
          <w:rFonts w:ascii="Times New Roman" w:hAnsi="Times New Roman"/>
          <w:sz w:val="24"/>
          <w:szCs w:val="24"/>
          <w:lang w:val="ro-RO"/>
        </w:rPr>
        <w:t>Ofertant,</w:t>
      </w:r>
    </w:p>
    <w:p w14:paraId="5CED18F5" w14:textId="77777777" w:rsidR="000F5D65" w:rsidRPr="008075E5" w:rsidRDefault="000F5D65" w:rsidP="000F5D65">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0EE34BFE" w14:textId="77777777" w:rsidR="000F5D65" w:rsidRPr="008075E5" w:rsidRDefault="000F5D65" w:rsidP="000F5D65">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40E712B6" w14:textId="77777777" w:rsidR="000F5D65" w:rsidRDefault="000F5D65" w:rsidP="000F5D65">
      <w:pPr>
        <w:jc w:val="right"/>
        <w:rPr>
          <w:rFonts w:ascii="Times New Roman" w:hAnsi="Times New Roman"/>
          <w:sz w:val="24"/>
          <w:szCs w:val="24"/>
          <w:lang w:val="ro-RO"/>
        </w:rPr>
      </w:pPr>
    </w:p>
    <w:p w14:paraId="7BC595DF" w14:textId="77777777" w:rsidR="000F5D65" w:rsidRDefault="000F5D65" w:rsidP="000F5D65">
      <w:pPr>
        <w:jc w:val="right"/>
        <w:rPr>
          <w:rFonts w:ascii="Times New Roman" w:hAnsi="Times New Roman"/>
          <w:sz w:val="24"/>
          <w:szCs w:val="24"/>
          <w:lang w:val="ro-RO"/>
        </w:rPr>
      </w:pPr>
    </w:p>
    <w:p w14:paraId="66139055" w14:textId="77777777" w:rsidR="000F5D65" w:rsidRDefault="000F5D65" w:rsidP="000F5D65">
      <w:pPr>
        <w:jc w:val="right"/>
        <w:rPr>
          <w:rFonts w:ascii="Times New Roman" w:hAnsi="Times New Roman"/>
          <w:sz w:val="24"/>
          <w:szCs w:val="24"/>
          <w:lang w:val="ro-RO"/>
        </w:rPr>
      </w:pPr>
    </w:p>
    <w:p w14:paraId="179504B1" w14:textId="77777777" w:rsidR="000F5D65" w:rsidRDefault="000F5D65" w:rsidP="000F5D65">
      <w:pPr>
        <w:jc w:val="right"/>
        <w:rPr>
          <w:rFonts w:ascii="Times New Roman" w:hAnsi="Times New Roman"/>
          <w:sz w:val="24"/>
          <w:szCs w:val="24"/>
          <w:lang w:val="ro-RO"/>
        </w:rPr>
      </w:pPr>
    </w:p>
    <w:p w14:paraId="4AE1BEC9" w14:textId="77777777" w:rsidR="000F5D65" w:rsidRDefault="000F5D65" w:rsidP="000F5D65">
      <w:pPr>
        <w:jc w:val="right"/>
        <w:rPr>
          <w:rFonts w:ascii="Times New Roman" w:hAnsi="Times New Roman"/>
          <w:sz w:val="24"/>
          <w:szCs w:val="24"/>
          <w:lang w:val="ro-RO"/>
        </w:rPr>
      </w:pPr>
    </w:p>
    <w:p w14:paraId="11D3D961" w14:textId="77777777" w:rsidR="000F5D65" w:rsidRDefault="000F5D65" w:rsidP="00312C00">
      <w:pPr>
        <w:jc w:val="right"/>
        <w:rPr>
          <w:rFonts w:ascii="Times New Roman" w:hAnsi="Times New Roman"/>
          <w:sz w:val="24"/>
          <w:szCs w:val="24"/>
          <w:lang w:val="ro-RO"/>
        </w:rPr>
      </w:pPr>
    </w:p>
    <w:p w14:paraId="4D40027D" w14:textId="77777777" w:rsidR="000F5D65" w:rsidRDefault="000F5D65" w:rsidP="00312C00">
      <w:pPr>
        <w:jc w:val="right"/>
        <w:rPr>
          <w:rFonts w:ascii="Times New Roman" w:hAnsi="Times New Roman"/>
          <w:sz w:val="24"/>
          <w:szCs w:val="24"/>
          <w:lang w:val="ro-RO"/>
        </w:rPr>
      </w:pPr>
    </w:p>
    <w:p w14:paraId="0B3589C3" w14:textId="77777777" w:rsidR="000F5D65" w:rsidRDefault="000F5D65" w:rsidP="00312C00">
      <w:pPr>
        <w:jc w:val="right"/>
        <w:rPr>
          <w:rFonts w:ascii="Times New Roman" w:hAnsi="Times New Roman"/>
          <w:sz w:val="24"/>
          <w:szCs w:val="24"/>
          <w:lang w:val="ro-RO"/>
        </w:rPr>
      </w:pPr>
    </w:p>
    <w:p w14:paraId="3F4F4228" w14:textId="77777777" w:rsidR="000F5D65" w:rsidRDefault="000F5D65" w:rsidP="00312C00">
      <w:pPr>
        <w:jc w:val="right"/>
        <w:rPr>
          <w:rFonts w:ascii="Times New Roman" w:hAnsi="Times New Roman"/>
          <w:sz w:val="24"/>
          <w:szCs w:val="24"/>
          <w:lang w:val="ro-RO"/>
        </w:rPr>
      </w:pPr>
    </w:p>
    <w:p w14:paraId="30D65C44" w14:textId="77777777" w:rsidR="000F5D65" w:rsidRDefault="000F5D65" w:rsidP="00312C00">
      <w:pPr>
        <w:jc w:val="right"/>
        <w:rPr>
          <w:rFonts w:ascii="Times New Roman" w:hAnsi="Times New Roman"/>
          <w:sz w:val="24"/>
          <w:szCs w:val="24"/>
          <w:lang w:val="ro-RO"/>
        </w:rPr>
      </w:pPr>
    </w:p>
    <w:p w14:paraId="1BFA26E3" w14:textId="77777777" w:rsidR="000F5D65" w:rsidRDefault="000F5D65" w:rsidP="00312C00">
      <w:pPr>
        <w:jc w:val="right"/>
        <w:rPr>
          <w:rFonts w:ascii="Times New Roman" w:hAnsi="Times New Roman"/>
          <w:sz w:val="24"/>
          <w:szCs w:val="24"/>
          <w:lang w:val="ro-RO"/>
        </w:rPr>
      </w:pPr>
    </w:p>
    <w:p w14:paraId="4FCE8B02" w14:textId="6B30900E"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t xml:space="preserve">Formular nr. </w:t>
      </w:r>
      <w:r w:rsidR="000F5D65">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0C61D6CE"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 xml:space="preserve">cu </w:t>
      </w:r>
      <w:r w:rsidR="00773A12">
        <w:rPr>
          <w:rFonts w:ascii="Times New Roman" w:hAnsi="Times New Roman"/>
          <w:sz w:val="24"/>
          <w:szCs w:val="24"/>
          <w:lang w:val="ro-RO"/>
        </w:rPr>
        <w:t xml:space="preserve">sediul în: str. </w:t>
      </w:r>
      <w:proofErr w:type="spellStart"/>
      <w:r w:rsidR="00773A12">
        <w:rPr>
          <w:rFonts w:ascii="Times New Roman" w:hAnsi="Times New Roman"/>
          <w:sz w:val="24"/>
          <w:szCs w:val="24"/>
          <w:lang w:val="ro-RO"/>
        </w:rPr>
        <w:t>Szek</w:t>
      </w:r>
      <w:proofErr w:type="spellEnd"/>
      <w:r w:rsidR="00773A12">
        <w:rPr>
          <w:rFonts w:ascii="Times New Roman" w:hAnsi="Times New Roman"/>
          <w:sz w:val="24"/>
          <w:szCs w:val="24"/>
          <w:lang w:val="ro-RO"/>
        </w:rPr>
        <w:t>,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5B907B5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773A12">
        <w:rPr>
          <w:rFonts w:ascii="Times New Roman" w:hAnsi="Times New Roman"/>
          <w:sz w:val="24"/>
          <w:szCs w:val="24"/>
          <w:lang w:val="ro-RO"/>
        </w:rPr>
        <w:t>30 (trei</w:t>
      </w:r>
      <w:r w:rsidRPr="007266F1">
        <w:rPr>
          <w:rFonts w:ascii="Times New Roman" w:hAnsi="Times New Roman"/>
          <w:sz w:val="24"/>
          <w:szCs w:val="24"/>
          <w:lang w:val="ro-RO"/>
        </w:rPr>
        <w:t>zeci)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proofErr w:type="gram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proofErr w:type="gram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12C5E0BF" w14:textId="77777777" w:rsidR="005C5670" w:rsidRDefault="006C50BE" w:rsidP="006C50BE">
      <w:pPr>
        <w:jc w:val="center"/>
        <w:rPr>
          <w:rFonts w:ascii="Times New Roman" w:hAnsi="Times New Roman"/>
          <w:b/>
          <w:bCs/>
          <w:sz w:val="24"/>
          <w:szCs w:val="24"/>
        </w:rPr>
      </w:pPr>
      <w:proofErr w:type="spellStart"/>
      <w:proofErr w:type="gramStart"/>
      <w:r w:rsidRPr="00780188">
        <w:rPr>
          <w:rFonts w:ascii="Times New Roman" w:hAnsi="Times New Roman"/>
          <w:b/>
          <w:bCs/>
          <w:sz w:val="24"/>
          <w:szCs w:val="24"/>
        </w:rPr>
        <w:t>pentru</w:t>
      </w:r>
      <w:proofErr w:type="spellEnd"/>
      <w:proofErr w:type="gramEnd"/>
      <w:r w:rsidRPr="00780188">
        <w:rPr>
          <w:rFonts w:ascii="Times New Roman" w:hAnsi="Times New Roman"/>
          <w:b/>
          <w:bCs/>
          <w:sz w:val="24"/>
          <w:szCs w:val="24"/>
        </w:rPr>
        <w:t xml:space="preserve"> </w:t>
      </w:r>
      <w:proofErr w:type="spellStart"/>
      <w:r w:rsidR="005C5670">
        <w:rPr>
          <w:rFonts w:ascii="Times New Roman" w:hAnsi="Times New Roman"/>
          <w:b/>
          <w:bCs/>
          <w:sz w:val="24"/>
          <w:szCs w:val="24"/>
        </w:rPr>
        <w:t>Centru</w:t>
      </w:r>
      <w:proofErr w:type="spellEnd"/>
      <w:r w:rsidR="005C5670">
        <w:rPr>
          <w:rFonts w:ascii="Times New Roman" w:hAnsi="Times New Roman"/>
          <w:b/>
          <w:bCs/>
          <w:sz w:val="24"/>
          <w:szCs w:val="24"/>
        </w:rPr>
        <w:t xml:space="preserve"> de </w:t>
      </w:r>
      <w:proofErr w:type="spellStart"/>
      <w:r w:rsidR="005C5670">
        <w:rPr>
          <w:rFonts w:ascii="Times New Roman" w:hAnsi="Times New Roman"/>
          <w:b/>
          <w:bCs/>
          <w:sz w:val="24"/>
          <w:szCs w:val="24"/>
        </w:rPr>
        <w:t>zi</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pentru</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persoane</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adulte</w:t>
      </w:r>
      <w:proofErr w:type="spellEnd"/>
      <w:r w:rsidR="005C5670">
        <w:rPr>
          <w:rFonts w:ascii="Times New Roman" w:hAnsi="Times New Roman"/>
          <w:b/>
          <w:bCs/>
          <w:sz w:val="24"/>
          <w:szCs w:val="24"/>
        </w:rPr>
        <w:t xml:space="preserve"> cu </w:t>
      </w:r>
      <w:proofErr w:type="spellStart"/>
      <w:r w:rsidR="005C5670">
        <w:rPr>
          <w:rFonts w:ascii="Times New Roman" w:hAnsi="Times New Roman"/>
          <w:b/>
          <w:bCs/>
          <w:sz w:val="24"/>
          <w:szCs w:val="24"/>
        </w:rPr>
        <w:t>dizabilități</w:t>
      </w:r>
      <w:proofErr w:type="spellEnd"/>
      <w:r w:rsidR="005C5670">
        <w:rPr>
          <w:rFonts w:ascii="Times New Roman" w:hAnsi="Times New Roman"/>
          <w:b/>
          <w:bCs/>
          <w:sz w:val="24"/>
          <w:szCs w:val="24"/>
        </w:rPr>
        <w:t xml:space="preserve">, </w:t>
      </w:r>
    </w:p>
    <w:p w14:paraId="670B4C00" w14:textId="008871C1" w:rsidR="006C50BE" w:rsidRPr="005B6C09" w:rsidRDefault="002262FD" w:rsidP="006C50BE">
      <w:pPr>
        <w:jc w:val="center"/>
        <w:rPr>
          <w:rFonts w:ascii="Times New Roman" w:hAnsi="Times New Roman"/>
          <w:bCs/>
          <w:sz w:val="24"/>
          <w:szCs w:val="24"/>
          <w:lang w:val="ro-RO"/>
        </w:rPr>
      </w:pPr>
      <w:proofErr w:type="spellStart"/>
      <w:r>
        <w:rPr>
          <w:rFonts w:ascii="Times New Roman" w:hAnsi="Times New Roman"/>
          <w:b/>
          <w:bCs/>
          <w:sz w:val="24"/>
          <w:szCs w:val="24"/>
        </w:rPr>
        <w:t>Miercurea</w:t>
      </w:r>
      <w:proofErr w:type="spellEnd"/>
      <w:r>
        <w:rPr>
          <w:rFonts w:ascii="Times New Roman" w:hAnsi="Times New Roman"/>
          <w:b/>
          <w:bCs/>
          <w:sz w:val="24"/>
          <w:szCs w:val="24"/>
        </w:rPr>
        <w:t xml:space="preserve"> </w:t>
      </w:r>
      <w:proofErr w:type="spellStart"/>
      <w:r>
        <w:rPr>
          <w:rFonts w:ascii="Times New Roman" w:hAnsi="Times New Roman"/>
          <w:b/>
          <w:bCs/>
          <w:sz w:val="24"/>
          <w:szCs w:val="24"/>
        </w:rPr>
        <w:t>Ciuc</w:t>
      </w:r>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Pr>
          <w:rFonts w:ascii="Times New Roman" w:hAnsi="Times New Roman"/>
          <w:b/>
          <w:bCs/>
          <w:sz w:val="24"/>
          <w:szCs w:val="24"/>
        </w:rPr>
        <w:t>28</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w:t>
            </w:r>
            <w:proofErr w:type="spellStart"/>
            <w:r w:rsidRPr="005B6C09">
              <w:rPr>
                <w:rFonts w:ascii="Times New Roman" w:hAnsi="Times New Roman"/>
                <w:b/>
                <w:color w:val="000000"/>
                <w:sz w:val="24"/>
                <w:szCs w:val="24"/>
              </w:rPr>
              <w:t>pe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0C9C63E5" w:rsidR="006C50BE" w:rsidRPr="005B6C09" w:rsidRDefault="005C5670" w:rsidP="009455C0">
            <w:pPr>
              <w:jc w:val="center"/>
              <w:rPr>
                <w:rFonts w:ascii="Times New Roman" w:hAnsi="Times New Roman"/>
                <w:sz w:val="24"/>
                <w:szCs w:val="24"/>
              </w:rPr>
            </w:pPr>
            <w:r>
              <w:rPr>
                <w:rFonts w:ascii="Times New Roman" w:hAnsi="Times New Roman"/>
                <w:sz w:val="24"/>
                <w:szCs w:val="24"/>
              </w:rPr>
              <w:t>3</w:t>
            </w:r>
            <w:r w:rsidR="005B6C09">
              <w:rPr>
                <w:rFonts w:ascii="Times New Roman" w:hAnsi="Times New Roman"/>
                <w:sz w:val="24"/>
                <w:szCs w:val="24"/>
              </w:rPr>
              <w:t>.</w:t>
            </w:r>
            <w:r>
              <w:rPr>
                <w:rFonts w:ascii="Times New Roman" w:hAnsi="Times New Roman"/>
                <w:sz w:val="24"/>
                <w:szCs w:val="24"/>
              </w:rPr>
              <w:t>428</w:t>
            </w:r>
            <w:r w:rsidR="00D143E1">
              <w:rPr>
                <w:rFonts w:ascii="Times New Roman" w:hAnsi="Times New Roman"/>
                <w:sz w:val="24"/>
                <w:szCs w:val="24"/>
              </w:rPr>
              <w:t>,</w:t>
            </w:r>
            <w:r>
              <w:rPr>
                <w:rFonts w:ascii="Times New Roman" w:hAnsi="Times New Roman"/>
                <w:sz w:val="24"/>
                <w:szCs w:val="24"/>
              </w:rPr>
              <w:t>00</w:t>
            </w:r>
          </w:p>
        </w:tc>
        <w:tc>
          <w:tcPr>
            <w:tcW w:w="1310" w:type="dxa"/>
            <w:vAlign w:val="center"/>
          </w:tcPr>
          <w:p w14:paraId="012130BB" w14:textId="4CD3CCC4" w:rsidR="006C50BE" w:rsidRPr="005B6C09" w:rsidRDefault="00E65296" w:rsidP="009455C0">
            <w:pPr>
              <w:jc w:val="center"/>
              <w:rPr>
                <w:rFonts w:ascii="Times New Roman" w:hAnsi="Times New Roman"/>
                <w:sz w:val="24"/>
                <w:szCs w:val="24"/>
              </w:rPr>
            </w:pPr>
            <w:r>
              <w:rPr>
                <w:rFonts w:ascii="Times New Roman" w:hAnsi="Times New Roman"/>
                <w:sz w:val="24"/>
                <w:szCs w:val="24"/>
              </w:rPr>
              <w:t>28</w:t>
            </w:r>
          </w:p>
        </w:tc>
        <w:tc>
          <w:tcPr>
            <w:tcW w:w="1163" w:type="dxa"/>
            <w:vAlign w:val="center"/>
          </w:tcPr>
          <w:p w14:paraId="71573518" w14:textId="57CC74BE" w:rsidR="006C50BE" w:rsidRPr="005B6C09" w:rsidRDefault="00E65296" w:rsidP="009455C0">
            <w:pPr>
              <w:jc w:val="center"/>
              <w:rPr>
                <w:rFonts w:ascii="Times New Roman" w:hAnsi="Times New Roman"/>
                <w:sz w:val="24"/>
                <w:szCs w:val="24"/>
              </w:rPr>
            </w:pPr>
            <w:r>
              <w:rPr>
                <w:rFonts w:ascii="Times New Roman" w:hAnsi="Times New Roman"/>
                <w:sz w:val="24"/>
                <w:szCs w:val="24"/>
              </w:rPr>
              <w:t>95.984</w:t>
            </w:r>
            <w:r w:rsidR="009843DB">
              <w:rPr>
                <w:rFonts w:ascii="Times New Roman" w:hAnsi="Times New Roman"/>
                <w:sz w:val="24"/>
                <w:szCs w:val="24"/>
              </w:rPr>
              <w:t>,</w:t>
            </w:r>
            <w:r w:rsidR="005C5670">
              <w:rPr>
                <w:rFonts w:ascii="Times New Roman" w:hAnsi="Times New Roman"/>
                <w:sz w:val="24"/>
                <w:szCs w:val="24"/>
              </w:rPr>
              <w:t>0</w:t>
            </w:r>
            <w:r w:rsidR="009843DB">
              <w:rPr>
                <w:rFonts w:ascii="Times New Roman" w:hAnsi="Times New Roman"/>
                <w:sz w:val="24"/>
                <w:szCs w:val="24"/>
              </w:rPr>
              <w:t>0</w:t>
            </w:r>
          </w:p>
        </w:tc>
        <w:tc>
          <w:tcPr>
            <w:tcW w:w="1447" w:type="dxa"/>
            <w:vAlign w:val="center"/>
          </w:tcPr>
          <w:p w14:paraId="399CDEA5" w14:textId="07629B27" w:rsidR="006C50BE" w:rsidRPr="00154777" w:rsidRDefault="00E65296" w:rsidP="009455C0">
            <w:pPr>
              <w:jc w:val="center"/>
              <w:rPr>
                <w:rFonts w:ascii="Times New Roman" w:hAnsi="Times New Roman"/>
                <w:sz w:val="24"/>
                <w:szCs w:val="24"/>
              </w:rPr>
            </w:pPr>
            <w:r>
              <w:rPr>
                <w:rFonts w:ascii="Times New Roman" w:hAnsi="Times New Roman"/>
                <w:sz w:val="24"/>
                <w:szCs w:val="24"/>
              </w:rPr>
              <w:t>191.968</w:t>
            </w:r>
            <w:bookmarkStart w:id="3" w:name="_GoBack"/>
            <w:bookmarkEnd w:id="3"/>
            <w:r w:rsidR="009843DB">
              <w:rPr>
                <w:rFonts w:ascii="Times New Roman" w:hAnsi="Times New Roman"/>
                <w:sz w:val="24"/>
                <w:szCs w:val="24"/>
              </w:rPr>
              <w:t>,00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proofErr w:type="gram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roofErr w:type="gramEnd"/>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proofErr w:type="gramStart"/>
      <w:r w:rsidRPr="00780188">
        <w:rPr>
          <w:rFonts w:ascii="Times New Roman" w:hAnsi="Times New Roman"/>
          <w:color w:val="000000"/>
          <w:sz w:val="24"/>
          <w:szCs w:val="24"/>
        </w:rPr>
        <w:t>numele</w:t>
      </w:r>
      <w:proofErr w:type="spellEnd"/>
      <w:proofErr w:type="gram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proofErr w:type="gramStart"/>
      <w:r w:rsidRPr="00780188">
        <w:rPr>
          <w:rFonts w:ascii="Times New Roman" w:hAnsi="Times New Roman"/>
          <w:color w:val="000000"/>
          <w:sz w:val="24"/>
          <w:szCs w:val="24"/>
        </w:rPr>
        <w:t>semnătură</w:t>
      </w:r>
      <w:proofErr w:type="spellEnd"/>
      <w:proofErr w:type="gram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0"/>
    <w:p w14:paraId="65137FEE" w14:textId="1E344ACE"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0F5D65">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4"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4"/>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C487033"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0F5D65">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2353A74E"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0F5D65">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A684217"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5" w:name="_Hlk24021479"/>
      <w:r w:rsidR="00FA1578"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5"/>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6"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6"/>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7"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7"/>
      <w:r w:rsidR="00F35528" w:rsidRPr="006C50BE">
        <w:rPr>
          <w:rFonts w:ascii="Times New Roman" w:hAnsi="Times New Roman"/>
          <w:bCs/>
          <w:sz w:val="24"/>
          <w:szCs w:val="24"/>
          <w:lang w:val="ro-RO"/>
        </w:rPr>
        <w:t>;</w:t>
      </w:r>
    </w:p>
    <w:p w14:paraId="04E6682A" w14:textId="17345FA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w:t>
      </w:r>
      <w:r w:rsidR="00773A12">
        <w:rPr>
          <w:rFonts w:ascii="Times New Roman" w:hAnsi="Times New Roman"/>
          <w:bCs/>
          <w:sz w:val="24"/>
          <w:szCs w:val="24"/>
          <w:lang w:val="ro-RO"/>
        </w:rPr>
        <w:t>rmen – consilier achiziții publice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8"/>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5DC6BEDE"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758AE8B1"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0F5D65">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46983286"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9"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9"/>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153DD" w14:textId="77777777" w:rsidR="00DC427A" w:rsidRDefault="00DC427A" w:rsidP="00400002">
      <w:r>
        <w:separator/>
      </w:r>
    </w:p>
  </w:endnote>
  <w:endnote w:type="continuationSeparator" w:id="0">
    <w:p w14:paraId="4FBEA72B" w14:textId="77777777" w:rsidR="00DC427A" w:rsidRDefault="00DC427A"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66CFA" w14:textId="77777777" w:rsidR="00DC427A" w:rsidRDefault="00DC427A" w:rsidP="00400002">
      <w:r>
        <w:separator/>
      </w:r>
    </w:p>
  </w:footnote>
  <w:footnote w:type="continuationSeparator" w:id="0">
    <w:p w14:paraId="46791F12" w14:textId="77777777" w:rsidR="00DC427A" w:rsidRDefault="00DC427A"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abstractNumId w:val="11"/>
  </w:num>
  <w:num w:numId="2">
    <w:abstractNumId w:val="8"/>
  </w:num>
  <w:num w:numId="3">
    <w:abstractNumId w:val="6"/>
  </w:num>
  <w:num w:numId="4">
    <w:abstractNumId w:val="3"/>
  </w:num>
  <w:num w:numId="5">
    <w:abstractNumId w:val="14"/>
  </w:num>
  <w:num w:numId="6">
    <w:abstractNumId w:val="10"/>
  </w:num>
  <w:num w:numId="7">
    <w:abstractNumId w:val="15"/>
  </w:num>
  <w:num w:numId="8">
    <w:abstractNumId w:val="1"/>
  </w:num>
  <w:num w:numId="9">
    <w:abstractNumId w:val="2"/>
  </w:num>
  <w:num w:numId="10">
    <w:abstractNumId w:val="12"/>
  </w:num>
  <w:num w:numId="11">
    <w:abstractNumId w:val="13"/>
  </w:num>
  <w:num w:numId="12">
    <w:abstractNumId w:val="4"/>
  </w:num>
  <w:num w:numId="13">
    <w:abstractNumId w:val="7"/>
  </w:num>
  <w:num w:numId="14">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abstractNumId w:val="5"/>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5D65"/>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A14"/>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2E2"/>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2FD"/>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0AA2"/>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9ED"/>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56D24"/>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155"/>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538"/>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670"/>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0A9"/>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8A2"/>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3A1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742"/>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B7E"/>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3CE7"/>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A4D"/>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648"/>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2667"/>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792"/>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1F5"/>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071"/>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4AC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1F02"/>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59B1"/>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27A"/>
    <w:rsid w:val="00DC4516"/>
    <w:rsid w:val="00DC4712"/>
    <w:rsid w:val="00DC4DEC"/>
    <w:rsid w:val="00DC5078"/>
    <w:rsid w:val="00DC6FC0"/>
    <w:rsid w:val="00DC7494"/>
    <w:rsid w:val="00DC7B36"/>
    <w:rsid w:val="00DD05A4"/>
    <w:rsid w:val="00DD0743"/>
    <w:rsid w:val="00DD205F"/>
    <w:rsid w:val="00DD2D30"/>
    <w:rsid w:val="00DD2F7E"/>
    <w:rsid w:val="00DD3160"/>
    <w:rsid w:val="00DD4098"/>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96"/>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462"/>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6C2"/>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E3626-16F7-4C69-8D6A-045BD126C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2872</Words>
  <Characters>16373</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4</cp:revision>
  <cp:lastPrinted>2026-01-22T10:10:00Z</cp:lastPrinted>
  <dcterms:created xsi:type="dcterms:W3CDTF">2026-01-22T10:32:00Z</dcterms:created>
  <dcterms:modified xsi:type="dcterms:W3CDTF">2026-01-22T10:35:00Z</dcterms:modified>
</cp:coreProperties>
</file>